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36AF5D8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790991">
        <w:rPr>
          <w:rFonts w:ascii="Arial" w:eastAsiaTheme="minorHAnsi" w:hAnsi="Arial" w:cs="Arial"/>
          <w:sz w:val="22"/>
          <w:szCs w:val="22"/>
          <w:lang w:val="pl-PL"/>
        </w:rPr>
        <w:t>2)</w:t>
      </w:r>
      <w:bookmarkStart w:id="0" w:name="_GoBack"/>
      <w:bookmarkEnd w:id="0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84B5186" w14:textId="77777777" w:rsidR="00ED77B9" w:rsidRDefault="00ED77B9" w:rsidP="00ED77B9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1" w:name="_Hlk82003115"/>
      <w:bookmarkStart w:id="2" w:name="_Hlk82066901"/>
      <w:r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wojewódzkiej Nr 984 z drogą powiatową Nr 1 152R w m. Wola Mielecka </w:t>
      </w:r>
    </w:p>
    <w:p w14:paraId="26DEE859" w14:textId="2C83815C" w:rsidR="00285FEE" w:rsidRDefault="00ED77B9" w:rsidP="00ED77B9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wraz z uzyskaniem decyzji </w:t>
      </w:r>
      <w:proofErr w:type="spellStart"/>
      <w:r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bookmarkEnd w:id="1"/>
      <w:proofErr w:type="spellEnd"/>
      <w:r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2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86908C" w14:textId="77777777" w:rsidR="00721870" w:rsidRDefault="00721870" w:rsidP="00AC1A4B">
      <w:r>
        <w:separator/>
      </w:r>
    </w:p>
  </w:endnote>
  <w:endnote w:type="continuationSeparator" w:id="0">
    <w:p w14:paraId="4422AA4A" w14:textId="77777777" w:rsidR="00721870" w:rsidRDefault="0072187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790991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790991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952E79" w14:textId="77777777" w:rsidR="00721870" w:rsidRDefault="00721870" w:rsidP="00AC1A4B">
      <w:r>
        <w:separator/>
      </w:r>
    </w:p>
  </w:footnote>
  <w:footnote w:type="continuationSeparator" w:id="0">
    <w:p w14:paraId="396F4927" w14:textId="77777777" w:rsidR="00721870" w:rsidRDefault="0072187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3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424ED02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95245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790991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3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2CE6D-4C9B-4C9C-B627-1707D6E17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9</cp:revision>
  <cp:lastPrinted>2022-05-11T09:48:00Z</cp:lastPrinted>
  <dcterms:created xsi:type="dcterms:W3CDTF">2022-05-11T09:42:00Z</dcterms:created>
  <dcterms:modified xsi:type="dcterms:W3CDTF">2022-06-21T07:35:00Z</dcterms:modified>
</cp:coreProperties>
</file>